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bookmarkStart w:id="0" w:name="_GoBack"/>
      <w:bookmarkEnd w:id="0"/>
      <w:r w:rsidRPr="006A5F84">
        <w:rPr>
          <w:rFonts w:ascii="Times New Roman" w:hAnsi="Times New Roman"/>
        </w:rPr>
        <w:t xml:space="preserve">PUBLICATION REF.: </w:t>
      </w:r>
      <w:r w:rsidR="00A90E89" w:rsidRPr="00A90E89">
        <w:rPr>
          <w:rFonts w:ascii="Times New Roman" w:hAnsi="Times New Roman"/>
        </w:rPr>
        <w:t>HR-RS253-4/laboratory consumables</w:t>
      </w:r>
    </w:p>
    <w:p w:rsidR="00A90E89" w:rsidRPr="00A90E89" w:rsidRDefault="00A90E89" w:rsidP="00A90E89">
      <w:pPr>
        <w:pStyle w:val="titlefront"/>
        <w:spacing w:before="0" w:after="0"/>
        <w:ind w:left="0" w:right="115"/>
        <w:jc w:val="center"/>
        <w:outlineLvl w:val="0"/>
        <w:rPr>
          <w:rFonts w:ascii="Times New Roman" w:hAnsi="Times New Roman"/>
        </w:rPr>
      </w:pPr>
      <w:r w:rsidRPr="00A90E89">
        <w:rPr>
          <w:rFonts w:ascii="Times New Roman" w:hAnsi="Times New Roman"/>
        </w:rPr>
        <w:t>Lot no. 1 – Tests for Isolation and real-time RT-PCR</w:t>
      </w:r>
    </w:p>
    <w:p w:rsidR="00A90E89" w:rsidRPr="006A5F84" w:rsidRDefault="00A90E89" w:rsidP="00A90E89">
      <w:pPr>
        <w:pStyle w:val="titlefront"/>
        <w:spacing w:before="0" w:after="0"/>
        <w:ind w:left="0" w:right="115"/>
        <w:jc w:val="center"/>
        <w:outlineLvl w:val="0"/>
        <w:rPr>
          <w:rFonts w:ascii="Times New Roman" w:hAnsi="Times New Roman"/>
        </w:rPr>
      </w:pPr>
      <w:r w:rsidRPr="00A90E89">
        <w:rPr>
          <w:rFonts w:ascii="Times New Roman" w:hAnsi="Times New Roman"/>
        </w:rPr>
        <w:t>Lot no. 2 – Consumables and plastic material for real-time RT-PCR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5E4657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footerReference w:type="even" r:id="rId8"/>
          <w:footerReference w:type="default" r:id="rId9"/>
          <w:headerReference w:type="first" r:id="rId10"/>
          <w:footerReference w:type="first" r:id="rId11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A90E89">
        <w:t xml:space="preserve"> </w:t>
      </w:r>
      <w:r w:rsidR="00A90E89" w:rsidRPr="00A90E89">
        <w:t>Supply of laboratory consumables for Detection of pathogens in pools of mosquitoes</w:t>
      </w:r>
      <w:r w:rsidR="00A90E89">
        <w:t xml:space="preserve"> FOR THE PROJECT MOS-Cross2</w:t>
      </w:r>
      <w:r w:rsidR="007B4495">
        <w:t>,</w:t>
      </w:r>
      <w:r w:rsidRPr="00685E11">
        <w:t xml:space="preserve"> Publication ref.:</w:t>
      </w:r>
      <w:r w:rsidR="007B4495" w:rsidRPr="007B4495">
        <w:t xml:space="preserve"> </w:t>
      </w:r>
      <w:r w:rsidR="00A90E89" w:rsidRPr="00A90E89">
        <w:t>HR-RS253-4/laboratory consumables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8801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A90E89" w:rsidRPr="00A90E89">
        <w:rPr>
          <w:rFonts w:ascii="Times New Roman" w:hAnsi="Times New Roman"/>
          <w:b/>
          <w:sz w:val="28"/>
          <w:szCs w:val="28"/>
        </w:rPr>
        <w:t>HR-RS253-4/laboratory consumables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57" w:rsidRPr="006A5F84" w:rsidRDefault="005E4657">
      <w:r w:rsidRPr="006A5F84">
        <w:separator/>
      </w:r>
    </w:p>
  </w:endnote>
  <w:endnote w:type="continuationSeparator" w:id="0">
    <w:p w:rsidR="005E4657" w:rsidRPr="006A5F84" w:rsidRDefault="005E4657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A90E89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A90E89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90E89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90E89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A90E89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A90E89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90E89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A90E89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57" w:rsidRPr="006A5F84" w:rsidRDefault="005E4657">
      <w:r w:rsidRPr="006A5F84">
        <w:separator/>
      </w:r>
    </w:p>
  </w:footnote>
  <w:footnote w:type="continuationSeparator" w:id="0">
    <w:p w:rsidR="005E4657" w:rsidRPr="006A5F84" w:rsidRDefault="005E4657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495" w:rsidRDefault="005E4657" w:rsidP="007B4495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6pt;height:40.85pt;visibility:visible;mso-wrap-style:square">
          <v:imagedata r:id="rId1" o:title="Interreg-Croatia-Serbia_RGB-07"/>
        </v:shape>
      </w:pict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9271E7" w:rsidRDefault="00D90043" w:rsidP="004778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E465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0E89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EB51D18-8382-4371-90A2-F4C1F682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2012-09-24T09:51:00Z</cp:lastPrinted>
  <dcterms:created xsi:type="dcterms:W3CDTF">2018-12-18T11:45:00Z</dcterms:created>
  <dcterms:modified xsi:type="dcterms:W3CDTF">2021-10-03T18:20:00Z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